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9C66D" w14:textId="08E4F272" w:rsidR="001249DE" w:rsidRPr="008723EB" w:rsidRDefault="00F35E8F" w:rsidP="00F35E8F">
      <w:pPr>
        <w:jc w:val="right"/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>Załącznik nr 8 do SWZ</w:t>
      </w:r>
    </w:p>
    <w:p w14:paraId="708CECF7" w14:textId="77777777" w:rsidR="00F35E8F" w:rsidRPr="008723EB" w:rsidRDefault="00F35E8F" w:rsidP="00F35E8F">
      <w:pPr>
        <w:jc w:val="right"/>
        <w:rPr>
          <w:rFonts w:asciiTheme="majorHAnsi" w:hAnsiTheme="majorHAnsi" w:cs="Arial"/>
          <w:b/>
          <w:sz w:val="22"/>
          <w:szCs w:val="22"/>
        </w:rPr>
      </w:pPr>
    </w:p>
    <w:p w14:paraId="628F15A6" w14:textId="76EBB051" w:rsidR="007A6029" w:rsidRPr="008723EB" w:rsidRDefault="007A6029" w:rsidP="00A01BCE">
      <w:pPr>
        <w:jc w:val="center"/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 xml:space="preserve">Wykaz wykonanych </w:t>
      </w:r>
      <w:r w:rsidR="00F37E9C" w:rsidRPr="008723EB">
        <w:rPr>
          <w:rFonts w:asciiTheme="majorHAnsi" w:hAnsiTheme="majorHAnsi" w:cs="Arial"/>
          <w:b/>
          <w:sz w:val="22"/>
          <w:szCs w:val="22"/>
        </w:rPr>
        <w:t>usług</w:t>
      </w:r>
      <w:r w:rsidRPr="008723EB">
        <w:rPr>
          <w:rFonts w:asciiTheme="majorHAnsi" w:hAnsiTheme="majorHAnsi" w:cs="Arial"/>
          <w:b/>
          <w:sz w:val="22"/>
          <w:szCs w:val="22"/>
        </w:rPr>
        <w:t>, potwierdzający spełnienie warunku udziału w postępowaniu</w:t>
      </w:r>
      <w:r w:rsidR="00E253EA" w:rsidRPr="008723EB">
        <w:rPr>
          <w:rFonts w:asciiTheme="majorHAnsi" w:hAnsiTheme="majorHAnsi" w:cs="Arial"/>
          <w:b/>
          <w:sz w:val="22"/>
          <w:szCs w:val="22"/>
        </w:rPr>
        <w:br/>
      </w:r>
      <w:r w:rsidR="001249DE" w:rsidRPr="008723EB">
        <w:rPr>
          <w:rFonts w:asciiTheme="majorHAnsi" w:hAnsiTheme="majorHAnsi" w:cs="Arial"/>
          <w:b/>
          <w:sz w:val="22"/>
          <w:szCs w:val="22"/>
        </w:rPr>
        <w:t>PRZYGOTOWANIE I DOSTARCZANIE POSIŁKÓW OBIADOWYCH DLA DZIECI W ROKU 202</w:t>
      </w:r>
      <w:r w:rsidR="004D027F">
        <w:rPr>
          <w:rFonts w:asciiTheme="majorHAnsi" w:hAnsiTheme="majorHAnsi" w:cs="Arial"/>
          <w:b/>
          <w:sz w:val="22"/>
          <w:szCs w:val="22"/>
        </w:rPr>
        <w:t>6</w:t>
      </w:r>
    </w:p>
    <w:p w14:paraId="6035F66E" w14:textId="77777777" w:rsidR="001249DE" w:rsidRPr="008723EB" w:rsidRDefault="001249DE" w:rsidP="00A01BCE">
      <w:pPr>
        <w:jc w:val="center"/>
        <w:rPr>
          <w:rFonts w:asciiTheme="majorHAnsi" w:hAnsiTheme="majorHAnsi" w:cs="Arial"/>
          <w:b/>
          <w:sz w:val="22"/>
          <w:szCs w:val="22"/>
        </w:rPr>
      </w:pPr>
    </w:p>
    <w:p w14:paraId="45463D8E" w14:textId="77777777" w:rsidR="007A6029" w:rsidRPr="00413250" w:rsidRDefault="007A6029" w:rsidP="00413250">
      <w:pPr>
        <w:jc w:val="both"/>
        <w:rPr>
          <w:rFonts w:asciiTheme="majorHAnsi" w:hAnsiTheme="majorHAnsi" w:cs="Arial"/>
          <w:sz w:val="22"/>
          <w:szCs w:val="22"/>
        </w:rPr>
      </w:pPr>
      <w:r w:rsidRPr="00413250">
        <w:rPr>
          <w:rFonts w:asciiTheme="majorHAnsi" w:hAnsiTheme="majorHAnsi" w:cs="Arial"/>
          <w:sz w:val="22"/>
          <w:szCs w:val="22"/>
        </w:rPr>
        <w:t>Wykonawca spełni warunek:</w:t>
      </w:r>
    </w:p>
    <w:p w14:paraId="32B45691" w14:textId="3140A787" w:rsidR="007A6029" w:rsidRPr="00413250" w:rsidRDefault="007A6029" w:rsidP="00413250">
      <w:pPr>
        <w:jc w:val="both"/>
        <w:rPr>
          <w:rFonts w:asciiTheme="majorHAnsi" w:hAnsiTheme="majorHAnsi" w:cs="Arial"/>
          <w:sz w:val="22"/>
          <w:szCs w:val="22"/>
        </w:rPr>
      </w:pPr>
      <w:r w:rsidRPr="00413250">
        <w:rPr>
          <w:rFonts w:asciiTheme="majorHAnsi" w:hAnsiTheme="majorHAnsi" w:cs="Arial"/>
          <w:sz w:val="22"/>
          <w:szCs w:val="22"/>
        </w:rPr>
        <w:t xml:space="preserve">- jeżeli wykaże, </w:t>
      </w:r>
      <w:r w:rsidR="00F35E8F" w:rsidRPr="00413250">
        <w:rPr>
          <w:rFonts w:asciiTheme="majorHAnsi" w:hAnsiTheme="majorHAnsi" w:cs="Arial"/>
          <w:sz w:val="22"/>
          <w:szCs w:val="22"/>
        </w:rPr>
        <w:t>wykonał należycie w okresie 3 lat przed upływem terminu składania ofert, a jeżeli okres prowadzenia działalności jest krótszy - w tym okresie zrealizował co najmniej jedno zamówienie o wartości nie niżej niż 100 000, 00 zł brutto polegającej na przygotowaniu i dostawie wyżywienia dla dzieci/młodzieży uczęszczających do przedszkoli/szkół – co jest w stanie udowodnić odpowiednim dokumentem (poświadczenie / referencje).</w:t>
      </w:r>
    </w:p>
    <w:p w14:paraId="4B69B451" w14:textId="77777777" w:rsidR="007A6029" w:rsidRPr="008723EB" w:rsidRDefault="007A6029" w:rsidP="007A6029">
      <w:pPr>
        <w:suppressAutoHyphens/>
        <w:ind w:left="34"/>
        <w:rPr>
          <w:rFonts w:asciiTheme="majorHAnsi" w:hAnsiTheme="majorHAnsi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7"/>
        <w:gridCol w:w="4344"/>
        <w:gridCol w:w="1703"/>
        <w:gridCol w:w="1462"/>
      </w:tblGrid>
      <w:tr w:rsidR="00F37E9C" w:rsidRPr="008723EB" w14:paraId="511D58E4" w14:textId="77777777" w:rsidTr="00905D16">
        <w:trPr>
          <w:cantSplit/>
          <w:trHeight w:val="1039"/>
        </w:trPr>
        <w:tc>
          <w:tcPr>
            <w:tcW w:w="1460" w:type="pct"/>
            <w:vAlign w:val="center"/>
          </w:tcPr>
          <w:p w14:paraId="313777BF" w14:textId="277A96D6" w:rsidR="00F37E9C" w:rsidRPr="008723EB" w:rsidRDefault="00F37E9C" w:rsidP="00A82FA8">
            <w:pPr>
              <w:pStyle w:val="Nagwek5"/>
              <w:rPr>
                <w:rFonts w:asciiTheme="majorHAnsi" w:hAnsiTheme="majorHAnsi" w:cs="Arial"/>
                <w:b w:val="0"/>
                <w:sz w:val="22"/>
                <w:szCs w:val="22"/>
              </w:rPr>
            </w:pPr>
            <w:r w:rsidRPr="00413250">
              <w:rPr>
                <w:rFonts w:asciiTheme="majorHAnsi" w:hAnsiTheme="majorHAnsi" w:cs="Arial"/>
                <w:i w:val="0"/>
                <w:iCs w:val="0"/>
                <w:sz w:val="22"/>
                <w:szCs w:val="22"/>
              </w:rPr>
              <w:t>Przedmiot</w:t>
            </w:r>
            <w:r w:rsidRPr="008723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13250">
              <w:rPr>
                <w:rFonts w:asciiTheme="majorHAnsi" w:hAnsiTheme="majorHAnsi" w:cs="Arial"/>
                <w:i w:val="0"/>
                <w:iCs w:val="0"/>
                <w:sz w:val="22"/>
                <w:szCs w:val="22"/>
              </w:rPr>
              <w:t>zamówienia</w:t>
            </w:r>
            <w:r w:rsidRPr="008723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</w:tc>
        <w:tc>
          <w:tcPr>
            <w:tcW w:w="2048" w:type="pct"/>
            <w:vAlign w:val="center"/>
          </w:tcPr>
          <w:p w14:paraId="48B93EC2" w14:textId="13ED1555" w:rsidR="00F37E9C" w:rsidRPr="008723EB" w:rsidRDefault="00F37E9C" w:rsidP="00A82FA8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sz w:val="22"/>
                <w:szCs w:val="22"/>
                <w:shd w:val="clear" w:color="auto" w:fill="FFFFFF"/>
              </w:rPr>
              <w:t>Proszę wskazać nazwę i adres Zamawiającego, na rzecz którego usługa, o której mowa w kol. 1 została wykonana</w:t>
            </w:r>
          </w:p>
        </w:tc>
        <w:tc>
          <w:tcPr>
            <w:tcW w:w="803" w:type="pct"/>
            <w:vAlign w:val="center"/>
          </w:tcPr>
          <w:p w14:paraId="266FE13F" w14:textId="0D140BA0" w:rsidR="00F37E9C" w:rsidRPr="008723EB" w:rsidRDefault="00F35E8F" w:rsidP="00A82FA8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Wartość zamówienia</w:t>
            </w:r>
          </w:p>
        </w:tc>
        <w:tc>
          <w:tcPr>
            <w:tcW w:w="689" w:type="pct"/>
            <w:vAlign w:val="center"/>
          </w:tcPr>
          <w:p w14:paraId="05A975EB" w14:textId="0032583E" w:rsidR="00F37E9C" w:rsidRPr="008723EB" w:rsidRDefault="00F37E9C" w:rsidP="00A82FA8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8723EB">
              <w:rPr>
                <w:rFonts w:asciiTheme="majorHAnsi" w:hAnsiTheme="majorHAnsi" w:cs="Arial"/>
                <w:b/>
                <w:sz w:val="22"/>
                <w:szCs w:val="22"/>
              </w:rPr>
              <w:t>Data wykonania zamówienia</w:t>
            </w:r>
            <w:r w:rsidRPr="008723EB">
              <w:rPr>
                <w:rFonts w:asciiTheme="majorHAnsi" w:hAnsiTheme="majorHAnsi" w:cs="Arial"/>
                <w:b/>
                <w:sz w:val="22"/>
                <w:szCs w:val="22"/>
              </w:rPr>
              <w:br/>
              <w:t>(od – do)</w:t>
            </w:r>
          </w:p>
        </w:tc>
      </w:tr>
      <w:tr w:rsidR="00F37E9C" w:rsidRPr="008723EB" w14:paraId="3DD46340" w14:textId="77777777" w:rsidTr="00905D16">
        <w:trPr>
          <w:cantSplit/>
          <w:trHeight w:val="118"/>
        </w:trPr>
        <w:tc>
          <w:tcPr>
            <w:tcW w:w="1460" w:type="pct"/>
          </w:tcPr>
          <w:p w14:paraId="6DE7F639" w14:textId="490A5A32" w:rsidR="00F37E9C" w:rsidRPr="008723EB" w:rsidRDefault="00905D16" w:rsidP="00905D16">
            <w:pPr>
              <w:pStyle w:val="Nagwek5"/>
              <w:spacing w:before="0" w:after="0"/>
              <w:jc w:val="center"/>
              <w:rPr>
                <w:rFonts w:asciiTheme="majorHAnsi" w:hAnsiTheme="majorHAnsi" w:cs="Arial"/>
                <w:b w:val="0"/>
                <w:i w:val="0"/>
                <w:iCs w:val="0"/>
                <w:sz w:val="22"/>
                <w:szCs w:val="22"/>
              </w:rPr>
            </w:pPr>
            <w:r>
              <w:rPr>
                <w:rFonts w:asciiTheme="majorHAnsi" w:hAnsiTheme="majorHAnsi" w:cs="Arial"/>
                <w:b w:val="0"/>
                <w:i w:val="0"/>
                <w:iCs w:val="0"/>
                <w:sz w:val="22"/>
                <w:szCs w:val="22"/>
              </w:rPr>
              <w:t>1</w:t>
            </w:r>
          </w:p>
        </w:tc>
        <w:tc>
          <w:tcPr>
            <w:tcW w:w="2048" w:type="pct"/>
          </w:tcPr>
          <w:p w14:paraId="6268D193" w14:textId="2D331937" w:rsidR="00F37E9C" w:rsidRPr="008723EB" w:rsidRDefault="00905D16" w:rsidP="00905D16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2</w:t>
            </w:r>
          </w:p>
        </w:tc>
        <w:tc>
          <w:tcPr>
            <w:tcW w:w="803" w:type="pct"/>
          </w:tcPr>
          <w:p w14:paraId="567C867E" w14:textId="1C5B1FC9" w:rsidR="00F37E9C" w:rsidRPr="008723EB" w:rsidRDefault="00905D16" w:rsidP="00905D1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3</w:t>
            </w:r>
          </w:p>
        </w:tc>
        <w:tc>
          <w:tcPr>
            <w:tcW w:w="689" w:type="pct"/>
          </w:tcPr>
          <w:p w14:paraId="6A3CE970" w14:textId="6EDF1C76" w:rsidR="00F37E9C" w:rsidRPr="008723EB" w:rsidRDefault="00905D16" w:rsidP="00905D16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4</w:t>
            </w:r>
          </w:p>
        </w:tc>
      </w:tr>
      <w:tr w:rsidR="00F37E9C" w:rsidRPr="008723EB" w14:paraId="42768C32" w14:textId="77777777" w:rsidTr="00905D16">
        <w:trPr>
          <w:cantSplit/>
          <w:trHeight w:val="136"/>
        </w:trPr>
        <w:tc>
          <w:tcPr>
            <w:tcW w:w="1460" w:type="pct"/>
          </w:tcPr>
          <w:p w14:paraId="17F067DE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74414B97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  <w:p w14:paraId="07FDC430" w14:textId="77777777" w:rsidR="00F37E9C" w:rsidRPr="008723EB" w:rsidRDefault="00F37E9C" w:rsidP="00A82FA8">
            <w:pPr>
              <w:ind w:left="214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0B100917" w14:textId="46E3088B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2D5C214F" w14:textId="22C56DBF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37E9C" w:rsidRPr="008723EB" w14:paraId="4C28803E" w14:textId="77777777" w:rsidTr="00905D16">
        <w:trPr>
          <w:cantSplit/>
          <w:trHeight w:val="611"/>
        </w:trPr>
        <w:tc>
          <w:tcPr>
            <w:tcW w:w="1460" w:type="pct"/>
          </w:tcPr>
          <w:p w14:paraId="0D0F0E54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15A567A3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058597C2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711BA226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37E9C" w:rsidRPr="008723EB" w14:paraId="77A09127" w14:textId="77777777" w:rsidTr="00905D16">
        <w:trPr>
          <w:cantSplit/>
          <w:trHeight w:val="549"/>
        </w:trPr>
        <w:tc>
          <w:tcPr>
            <w:tcW w:w="1460" w:type="pct"/>
          </w:tcPr>
          <w:p w14:paraId="48CCAEDA" w14:textId="77777777" w:rsidR="00F37E9C" w:rsidRPr="008723EB" w:rsidRDefault="00F37E9C" w:rsidP="00905D16">
            <w:pPr>
              <w:pStyle w:val="Nagwek5"/>
              <w:spacing w:before="0"/>
              <w:jc w:val="center"/>
              <w:rPr>
                <w:rFonts w:asciiTheme="majorHAnsi" w:hAnsiTheme="majorHAnsi" w:cs="Arial"/>
                <w:i w:val="0"/>
                <w:sz w:val="22"/>
                <w:szCs w:val="22"/>
              </w:rPr>
            </w:pPr>
          </w:p>
        </w:tc>
        <w:tc>
          <w:tcPr>
            <w:tcW w:w="2048" w:type="pct"/>
          </w:tcPr>
          <w:p w14:paraId="6F5CC359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03" w:type="pct"/>
          </w:tcPr>
          <w:p w14:paraId="54BF2B96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89" w:type="pct"/>
          </w:tcPr>
          <w:p w14:paraId="44F7F5E1" w14:textId="77777777" w:rsidR="00F37E9C" w:rsidRPr="008723EB" w:rsidRDefault="00F37E9C" w:rsidP="00A82FA8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</w:tbl>
    <w:p w14:paraId="58ED325A" w14:textId="77777777" w:rsidR="007A6029" w:rsidRPr="008723EB" w:rsidRDefault="007A6029" w:rsidP="007A6029">
      <w:pPr>
        <w:textAlignment w:val="top"/>
        <w:rPr>
          <w:rFonts w:asciiTheme="majorHAnsi" w:hAnsiTheme="majorHAnsi" w:cs="Arial"/>
          <w:b/>
          <w:sz w:val="22"/>
          <w:szCs w:val="22"/>
          <w:u w:val="single"/>
        </w:rPr>
      </w:pPr>
    </w:p>
    <w:p w14:paraId="1EB19EE2" w14:textId="51763BD0" w:rsidR="007A6029" w:rsidRPr="008723EB" w:rsidRDefault="007A6029" w:rsidP="007A6029">
      <w:pPr>
        <w:rPr>
          <w:rFonts w:asciiTheme="majorHAnsi" w:hAnsiTheme="majorHAnsi" w:cs="Arial"/>
          <w:b/>
          <w:sz w:val="22"/>
          <w:szCs w:val="22"/>
        </w:rPr>
      </w:pPr>
      <w:r w:rsidRPr="008723EB">
        <w:rPr>
          <w:rFonts w:asciiTheme="majorHAnsi" w:hAnsiTheme="majorHAnsi" w:cs="Arial"/>
          <w:b/>
          <w:sz w:val="22"/>
          <w:szCs w:val="22"/>
        </w:rPr>
        <w:t xml:space="preserve">Do wykazu załączam dowody </w:t>
      </w:r>
      <w:r w:rsidR="00F35E8F" w:rsidRPr="008723EB">
        <w:rPr>
          <w:rFonts w:asciiTheme="majorHAnsi" w:hAnsiTheme="majorHAnsi" w:cs="Arial"/>
          <w:b/>
          <w:sz w:val="22"/>
          <w:szCs w:val="22"/>
        </w:rPr>
        <w:t>(poświadczenie / referencje) potwierdzające, że</w:t>
      </w:r>
      <w:r w:rsidRPr="008723EB">
        <w:rPr>
          <w:rFonts w:asciiTheme="majorHAnsi" w:hAnsiTheme="majorHAnsi" w:cs="Arial"/>
          <w:b/>
          <w:sz w:val="22"/>
          <w:szCs w:val="22"/>
        </w:rPr>
        <w:t xml:space="preserve"> </w:t>
      </w:r>
      <w:r w:rsidR="00877E87" w:rsidRPr="008723EB">
        <w:rPr>
          <w:rFonts w:asciiTheme="majorHAnsi" w:hAnsiTheme="majorHAnsi" w:cs="Arial"/>
          <w:b/>
          <w:sz w:val="22"/>
          <w:szCs w:val="22"/>
        </w:rPr>
        <w:t>usługi</w:t>
      </w:r>
      <w:r w:rsidRPr="008723EB">
        <w:rPr>
          <w:rFonts w:asciiTheme="majorHAnsi" w:hAnsiTheme="majorHAnsi" w:cs="Arial"/>
          <w:b/>
          <w:sz w:val="22"/>
          <w:szCs w:val="22"/>
        </w:rPr>
        <w:t xml:space="preserve"> te zostały wykonane należycie.</w:t>
      </w:r>
    </w:p>
    <w:p w14:paraId="1F290511" w14:textId="77777777" w:rsidR="007A6029" w:rsidRPr="008723EB" w:rsidRDefault="007A6029" w:rsidP="007A6029">
      <w:pPr>
        <w:pStyle w:val="Tekstpodstawowy2"/>
        <w:rPr>
          <w:rFonts w:asciiTheme="majorHAnsi" w:hAnsiTheme="majorHAnsi" w:cs="Arial"/>
          <w:sz w:val="22"/>
          <w:szCs w:val="22"/>
        </w:rPr>
      </w:pPr>
    </w:p>
    <w:p w14:paraId="51FA68F2" w14:textId="6FAC419A" w:rsidR="007A6029" w:rsidRPr="008723EB" w:rsidRDefault="007A6029" w:rsidP="007A6029">
      <w:pPr>
        <w:pStyle w:val="Tekstpodstawowy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8723EB">
        <w:rPr>
          <w:rFonts w:asciiTheme="majorHAnsi" w:hAnsiTheme="majorHAnsi" w:cs="Arial"/>
          <w:color w:val="000000"/>
          <w:sz w:val="22"/>
          <w:szCs w:val="22"/>
        </w:rPr>
        <w:t>Jednocześnie stwierdzam, iż świadom(a) jestem odpowiedzialności karnej za składanie fałszywych oświadczeń.</w:t>
      </w:r>
    </w:p>
    <w:p w14:paraId="0E98E42F" w14:textId="77777777" w:rsidR="007A6029" w:rsidRPr="008723EB" w:rsidRDefault="007A6029" w:rsidP="007A6029">
      <w:pPr>
        <w:pStyle w:val="Tekstpodstawowy"/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sectPr w:rsidR="007A6029" w:rsidRPr="008723EB" w:rsidSect="001249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C7D82" w14:textId="77777777" w:rsidR="004848C4" w:rsidRDefault="004848C4" w:rsidP="00CC5115">
      <w:r>
        <w:separator/>
      </w:r>
    </w:p>
  </w:endnote>
  <w:endnote w:type="continuationSeparator" w:id="0">
    <w:p w14:paraId="1F84E98A" w14:textId="77777777" w:rsidR="004848C4" w:rsidRDefault="004848C4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GAGEIA+TimesNewRoman,Bol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05427" w14:textId="77777777" w:rsidR="001249DE" w:rsidRDefault="00124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14D9" w14:textId="77777777" w:rsidR="00F37E9C" w:rsidRPr="008723EB" w:rsidRDefault="00F37E9C" w:rsidP="008723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0C257" w14:textId="77777777" w:rsidR="001249DE" w:rsidRDefault="001249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15104" w14:textId="77777777" w:rsidR="004848C4" w:rsidRDefault="004848C4" w:rsidP="00CC5115">
      <w:r>
        <w:separator/>
      </w:r>
    </w:p>
  </w:footnote>
  <w:footnote w:type="continuationSeparator" w:id="0">
    <w:p w14:paraId="68646AD5" w14:textId="77777777" w:rsidR="004848C4" w:rsidRDefault="004848C4" w:rsidP="00CC51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1B816" w14:textId="77777777" w:rsidR="001249DE" w:rsidRDefault="001249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D592" w14:textId="43AA5007" w:rsidR="001249DE" w:rsidRPr="00932D5F" w:rsidRDefault="001249DE" w:rsidP="001249D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932D5F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54667C">
      <w:rPr>
        <w:rFonts w:ascii="Calibri Light" w:hAnsi="Calibri Light"/>
        <w:caps/>
        <w:color w:val="833C0B"/>
        <w:spacing w:val="20"/>
        <w:lang w:eastAsia="en-US"/>
      </w:rPr>
      <w:t>6</w:t>
    </w:r>
    <w:r w:rsidRPr="00932D5F">
      <w:rPr>
        <w:rFonts w:ascii="Calibri Light" w:hAnsi="Calibri Light"/>
        <w:caps/>
        <w:color w:val="833C0B"/>
        <w:spacing w:val="20"/>
        <w:lang w:eastAsia="en-US"/>
      </w:rPr>
      <w:t>/202</w:t>
    </w:r>
    <w:r w:rsidR="00A30454">
      <w:rPr>
        <w:rFonts w:ascii="Calibri Light" w:hAnsi="Calibri Light"/>
        <w:caps/>
        <w:color w:val="833C0B"/>
        <w:spacing w:val="20"/>
        <w:lang w:eastAsia="en-US"/>
      </w:rPr>
      <w:t>5</w:t>
    </w:r>
  </w:p>
  <w:p w14:paraId="6E20C588" w14:textId="77777777" w:rsidR="008656D2" w:rsidRDefault="008656D2">
    <w:pPr>
      <w:pStyle w:val="Nagwek"/>
    </w:pPr>
  </w:p>
  <w:p w14:paraId="7A46E8A4" w14:textId="77777777" w:rsidR="008852B1" w:rsidRDefault="008852B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C72A8" w14:textId="77777777" w:rsidR="001249DE" w:rsidRDefault="001249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/>
        <w:sz w:val="20"/>
        <w:szCs w:val="20"/>
      </w:rPr>
    </w:lvl>
  </w:abstractNum>
  <w:abstractNum w:abstractNumId="6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0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1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color w:val="auto"/>
      </w:rPr>
    </w:lvl>
  </w:abstractNum>
  <w:abstractNum w:abstractNumId="12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  <w:rPr>
        <w:rFonts w:cs="Times New Roman"/>
      </w:r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i w:val="0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  <w:color w:val="auto"/>
      </w:rPr>
    </w:lvl>
  </w:abstractNum>
  <w:abstractNum w:abstractNumId="19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/>
      </w:pPr>
      <w:rPr>
        <w:rFonts w:cs="Times New Roman"/>
      </w:rPr>
    </w:lvl>
  </w:abstractNum>
  <w:abstractNum w:abstractNumId="21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1EA6065A"/>
    <w:multiLevelType w:val="hybridMultilevel"/>
    <w:tmpl w:val="3D427280"/>
    <w:lvl w:ilvl="0" w:tplc="F6B2B444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5C7EA8"/>
    <w:multiLevelType w:val="hybridMultilevel"/>
    <w:tmpl w:val="3F0C21FC"/>
    <w:lvl w:ilvl="0" w:tplc="47143B44">
      <w:start w:val="1"/>
      <w:numFmt w:val="decimal"/>
      <w:pStyle w:val="formularz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 w16cid:durableId="1310331215">
    <w:abstractNumId w:val="0"/>
  </w:num>
  <w:num w:numId="2" w16cid:durableId="280772359">
    <w:abstractNumId w:val="27"/>
  </w:num>
  <w:num w:numId="3" w16cid:durableId="1347907992">
    <w:abstractNumId w:val="24"/>
  </w:num>
  <w:num w:numId="4" w16cid:durableId="668942443">
    <w:abstractNumId w:val="22"/>
  </w:num>
  <w:num w:numId="5" w16cid:durableId="277637939">
    <w:abstractNumId w:val="25"/>
  </w:num>
  <w:num w:numId="6" w16cid:durableId="1809742706">
    <w:abstractNumId w:val="23"/>
  </w:num>
  <w:num w:numId="7" w16cid:durableId="82066379">
    <w:abstractNumId w:val="19"/>
  </w:num>
  <w:num w:numId="8" w16cid:durableId="168817194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docVars>
    <w:docVar w:name="LE_Links" w:val="{984928B7-1C40-4DD3-979F-92B8508F2558}"/>
  </w:docVars>
  <w:rsids>
    <w:rsidRoot w:val="00CC5115"/>
    <w:rsid w:val="00000392"/>
    <w:rsid w:val="00001338"/>
    <w:rsid w:val="00001B97"/>
    <w:rsid w:val="00001DB2"/>
    <w:rsid w:val="000020F7"/>
    <w:rsid w:val="000033B0"/>
    <w:rsid w:val="00005858"/>
    <w:rsid w:val="00007323"/>
    <w:rsid w:val="0000770E"/>
    <w:rsid w:val="000077EA"/>
    <w:rsid w:val="00010249"/>
    <w:rsid w:val="00010832"/>
    <w:rsid w:val="00016646"/>
    <w:rsid w:val="000178F4"/>
    <w:rsid w:val="00020356"/>
    <w:rsid w:val="00020BC1"/>
    <w:rsid w:val="00020D85"/>
    <w:rsid w:val="00020E32"/>
    <w:rsid w:val="00020FC2"/>
    <w:rsid w:val="00020FDB"/>
    <w:rsid w:val="00021B6D"/>
    <w:rsid w:val="00023D60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AA2"/>
    <w:rsid w:val="00081650"/>
    <w:rsid w:val="0008444F"/>
    <w:rsid w:val="00084FB3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152F"/>
    <w:rsid w:val="000B35CC"/>
    <w:rsid w:val="000B3FB1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F46"/>
    <w:rsid w:val="000D063B"/>
    <w:rsid w:val="000D0726"/>
    <w:rsid w:val="000D1825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631"/>
    <w:rsid w:val="000E3D96"/>
    <w:rsid w:val="000E58A5"/>
    <w:rsid w:val="000E73AB"/>
    <w:rsid w:val="000E7494"/>
    <w:rsid w:val="000E7540"/>
    <w:rsid w:val="000E784A"/>
    <w:rsid w:val="000E7962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5A8D"/>
    <w:rsid w:val="00106EFA"/>
    <w:rsid w:val="00107A36"/>
    <w:rsid w:val="00107F00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25A8"/>
    <w:rsid w:val="00123799"/>
    <w:rsid w:val="00123D0A"/>
    <w:rsid w:val="00123F69"/>
    <w:rsid w:val="00124601"/>
    <w:rsid w:val="001249DE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BC"/>
    <w:rsid w:val="00142538"/>
    <w:rsid w:val="00142DA1"/>
    <w:rsid w:val="00145422"/>
    <w:rsid w:val="0014593F"/>
    <w:rsid w:val="00145BC1"/>
    <w:rsid w:val="00145CBD"/>
    <w:rsid w:val="00146CEE"/>
    <w:rsid w:val="00147117"/>
    <w:rsid w:val="00151087"/>
    <w:rsid w:val="00151570"/>
    <w:rsid w:val="001558FC"/>
    <w:rsid w:val="001567F8"/>
    <w:rsid w:val="0016011F"/>
    <w:rsid w:val="0016310E"/>
    <w:rsid w:val="00163DE8"/>
    <w:rsid w:val="001648D4"/>
    <w:rsid w:val="00165129"/>
    <w:rsid w:val="0016532C"/>
    <w:rsid w:val="00167BDD"/>
    <w:rsid w:val="00173699"/>
    <w:rsid w:val="00175032"/>
    <w:rsid w:val="00175BAF"/>
    <w:rsid w:val="00175DE3"/>
    <w:rsid w:val="00175E48"/>
    <w:rsid w:val="00175E98"/>
    <w:rsid w:val="001762AE"/>
    <w:rsid w:val="00180BED"/>
    <w:rsid w:val="00181D26"/>
    <w:rsid w:val="00182964"/>
    <w:rsid w:val="00182ACE"/>
    <w:rsid w:val="00183FD9"/>
    <w:rsid w:val="0018444D"/>
    <w:rsid w:val="0018479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B59"/>
    <w:rsid w:val="001A2AFB"/>
    <w:rsid w:val="001A609E"/>
    <w:rsid w:val="001B0CC9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7126"/>
    <w:rsid w:val="001C7288"/>
    <w:rsid w:val="001D2FD1"/>
    <w:rsid w:val="001D688E"/>
    <w:rsid w:val="001D758C"/>
    <w:rsid w:val="001D792A"/>
    <w:rsid w:val="001E021D"/>
    <w:rsid w:val="001E267A"/>
    <w:rsid w:val="001E2E21"/>
    <w:rsid w:val="001E4A7C"/>
    <w:rsid w:val="001E4CC5"/>
    <w:rsid w:val="001E4FA1"/>
    <w:rsid w:val="001E55A1"/>
    <w:rsid w:val="001E6F07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DD8"/>
    <w:rsid w:val="00237614"/>
    <w:rsid w:val="00241617"/>
    <w:rsid w:val="00242D6E"/>
    <w:rsid w:val="00246103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A34"/>
    <w:rsid w:val="00261988"/>
    <w:rsid w:val="00262B9C"/>
    <w:rsid w:val="00264283"/>
    <w:rsid w:val="002645B7"/>
    <w:rsid w:val="00264BD2"/>
    <w:rsid w:val="00265E86"/>
    <w:rsid w:val="00266360"/>
    <w:rsid w:val="002667DE"/>
    <w:rsid w:val="00270C49"/>
    <w:rsid w:val="0027128B"/>
    <w:rsid w:val="002714C9"/>
    <w:rsid w:val="0027248A"/>
    <w:rsid w:val="0027458C"/>
    <w:rsid w:val="00274C15"/>
    <w:rsid w:val="00275498"/>
    <w:rsid w:val="002759BC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FC0"/>
    <w:rsid w:val="00285716"/>
    <w:rsid w:val="00285AA8"/>
    <w:rsid w:val="0029005A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B1069"/>
    <w:rsid w:val="002B1FA2"/>
    <w:rsid w:val="002B3223"/>
    <w:rsid w:val="002B4BCE"/>
    <w:rsid w:val="002B6480"/>
    <w:rsid w:val="002B6E93"/>
    <w:rsid w:val="002B7B8D"/>
    <w:rsid w:val="002B7C3E"/>
    <w:rsid w:val="002C033D"/>
    <w:rsid w:val="002C1042"/>
    <w:rsid w:val="002C2152"/>
    <w:rsid w:val="002C2358"/>
    <w:rsid w:val="002C447E"/>
    <w:rsid w:val="002C529D"/>
    <w:rsid w:val="002C6B75"/>
    <w:rsid w:val="002D1B39"/>
    <w:rsid w:val="002D1D55"/>
    <w:rsid w:val="002D3524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40DC"/>
    <w:rsid w:val="002E498A"/>
    <w:rsid w:val="002E52EF"/>
    <w:rsid w:val="002E548A"/>
    <w:rsid w:val="002E7784"/>
    <w:rsid w:val="002E7859"/>
    <w:rsid w:val="002F1210"/>
    <w:rsid w:val="002F12BD"/>
    <w:rsid w:val="002F315F"/>
    <w:rsid w:val="002F39A1"/>
    <w:rsid w:val="002F55CB"/>
    <w:rsid w:val="0030095C"/>
    <w:rsid w:val="00301A94"/>
    <w:rsid w:val="00301EEF"/>
    <w:rsid w:val="003022AF"/>
    <w:rsid w:val="00302D9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2BE0"/>
    <w:rsid w:val="00313F1D"/>
    <w:rsid w:val="00315114"/>
    <w:rsid w:val="0031584C"/>
    <w:rsid w:val="0031635F"/>
    <w:rsid w:val="00320592"/>
    <w:rsid w:val="00321DF7"/>
    <w:rsid w:val="00322328"/>
    <w:rsid w:val="00322F13"/>
    <w:rsid w:val="00324111"/>
    <w:rsid w:val="0032564C"/>
    <w:rsid w:val="00331571"/>
    <w:rsid w:val="00332167"/>
    <w:rsid w:val="00333AB7"/>
    <w:rsid w:val="00333DAD"/>
    <w:rsid w:val="003344DB"/>
    <w:rsid w:val="00334B3F"/>
    <w:rsid w:val="00335591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1332"/>
    <w:rsid w:val="00351875"/>
    <w:rsid w:val="0035230D"/>
    <w:rsid w:val="00353B84"/>
    <w:rsid w:val="00353F76"/>
    <w:rsid w:val="0035465C"/>
    <w:rsid w:val="00355BC2"/>
    <w:rsid w:val="003575F7"/>
    <w:rsid w:val="00357ECE"/>
    <w:rsid w:val="00362DD5"/>
    <w:rsid w:val="00364186"/>
    <w:rsid w:val="003649AC"/>
    <w:rsid w:val="00365324"/>
    <w:rsid w:val="003658A3"/>
    <w:rsid w:val="003667C3"/>
    <w:rsid w:val="00367247"/>
    <w:rsid w:val="00367802"/>
    <w:rsid w:val="00370AD1"/>
    <w:rsid w:val="00370C18"/>
    <w:rsid w:val="00373F53"/>
    <w:rsid w:val="0037426A"/>
    <w:rsid w:val="0037489E"/>
    <w:rsid w:val="00376746"/>
    <w:rsid w:val="003773AA"/>
    <w:rsid w:val="003801A7"/>
    <w:rsid w:val="00380F82"/>
    <w:rsid w:val="00382016"/>
    <w:rsid w:val="00382125"/>
    <w:rsid w:val="0038226A"/>
    <w:rsid w:val="00383E31"/>
    <w:rsid w:val="003866DC"/>
    <w:rsid w:val="00386FDD"/>
    <w:rsid w:val="00387760"/>
    <w:rsid w:val="0039093F"/>
    <w:rsid w:val="0039143D"/>
    <w:rsid w:val="00391FF9"/>
    <w:rsid w:val="00394104"/>
    <w:rsid w:val="003942DA"/>
    <w:rsid w:val="0039454D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75DE"/>
    <w:rsid w:val="003B0079"/>
    <w:rsid w:val="003B027A"/>
    <w:rsid w:val="003B06AC"/>
    <w:rsid w:val="003B2402"/>
    <w:rsid w:val="003B3FD8"/>
    <w:rsid w:val="003B3FE7"/>
    <w:rsid w:val="003B4F77"/>
    <w:rsid w:val="003B557E"/>
    <w:rsid w:val="003C0AE9"/>
    <w:rsid w:val="003C13C7"/>
    <w:rsid w:val="003C32E9"/>
    <w:rsid w:val="003C4B3E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D7E1B"/>
    <w:rsid w:val="003E05BB"/>
    <w:rsid w:val="003E19C8"/>
    <w:rsid w:val="003E42A6"/>
    <w:rsid w:val="003E4C99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58A9"/>
    <w:rsid w:val="00407C06"/>
    <w:rsid w:val="004125A3"/>
    <w:rsid w:val="00413250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207E"/>
    <w:rsid w:val="004230BE"/>
    <w:rsid w:val="00423EB9"/>
    <w:rsid w:val="00424D95"/>
    <w:rsid w:val="00425E1D"/>
    <w:rsid w:val="00426B26"/>
    <w:rsid w:val="004323AA"/>
    <w:rsid w:val="00432A2C"/>
    <w:rsid w:val="00433615"/>
    <w:rsid w:val="004344FA"/>
    <w:rsid w:val="00436C7B"/>
    <w:rsid w:val="00436F08"/>
    <w:rsid w:val="00440483"/>
    <w:rsid w:val="0044069F"/>
    <w:rsid w:val="00441CBD"/>
    <w:rsid w:val="00441DD8"/>
    <w:rsid w:val="00442366"/>
    <w:rsid w:val="00442CDA"/>
    <w:rsid w:val="004455BF"/>
    <w:rsid w:val="004477ED"/>
    <w:rsid w:val="0045173B"/>
    <w:rsid w:val="00452A14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757"/>
    <w:rsid w:val="00470C71"/>
    <w:rsid w:val="004712C4"/>
    <w:rsid w:val="00472246"/>
    <w:rsid w:val="00474082"/>
    <w:rsid w:val="004751EB"/>
    <w:rsid w:val="00477DD8"/>
    <w:rsid w:val="00480140"/>
    <w:rsid w:val="00480BFB"/>
    <w:rsid w:val="00482ED2"/>
    <w:rsid w:val="004839AB"/>
    <w:rsid w:val="00483AED"/>
    <w:rsid w:val="00484061"/>
    <w:rsid w:val="004848C4"/>
    <w:rsid w:val="00485427"/>
    <w:rsid w:val="00486033"/>
    <w:rsid w:val="00487CEF"/>
    <w:rsid w:val="0049129D"/>
    <w:rsid w:val="00492AA8"/>
    <w:rsid w:val="004930C9"/>
    <w:rsid w:val="0049388C"/>
    <w:rsid w:val="004947C7"/>
    <w:rsid w:val="004953A8"/>
    <w:rsid w:val="0049558D"/>
    <w:rsid w:val="00495F9C"/>
    <w:rsid w:val="004A04B4"/>
    <w:rsid w:val="004A08E4"/>
    <w:rsid w:val="004A2582"/>
    <w:rsid w:val="004A3B42"/>
    <w:rsid w:val="004A6201"/>
    <w:rsid w:val="004A6B7D"/>
    <w:rsid w:val="004A6E44"/>
    <w:rsid w:val="004A7239"/>
    <w:rsid w:val="004B01ED"/>
    <w:rsid w:val="004B3C03"/>
    <w:rsid w:val="004B5AE4"/>
    <w:rsid w:val="004B6C6A"/>
    <w:rsid w:val="004C04C8"/>
    <w:rsid w:val="004C0E41"/>
    <w:rsid w:val="004C1A16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27F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A55"/>
    <w:rsid w:val="004E1147"/>
    <w:rsid w:val="004E2513"/>
    <w:rsid w:val="004E38CD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28E8"/>
    <w:rsid w:val="00523FAF"/>
    <w:rsid w:val="0052559F"/>
    <w:rsid w:val="0052561C"/>
    <w:rsid w:val="005265C7"/>
    <w:rsid w:val="00526DFA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4FA"/>
    <w:rsid w:val="005440C3"/>
    <w:rsid w:val="00544B7B"/>
    <w:rsid w:val="0054667C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CE3"/>
    <w:rsid w:val="005564A2"/>
    <w:rsid w:val="00557354"/>
    <w:rsid w:val="00560246"/>
    <w:rsid w:val="00564B9A"/>
    <w:rsid w:val="005654F1"/>
    <w:rsid w:val="00565B9E"/>
    <w:rsid w:val="00565E37"/>
    <w:rsid w:val="005660FC"/>
    <w:rsid w:val="0056611D"/>
    <w:rsid w:val="0056678A"/>
    <w:rsid w:val="00566E9A"/>
    <w:rsid w:val="0057010F"/>
    <w:rsid w:val="00571D41"/>
    <w:rsid w:val="0057234D"/>
    <w:rsid w:val="00573CDD"/>
    <w:rsid w:val="005750F1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30E"/>
    <w:rsid w:val="005871E0"/>
    <w:rsid w:val="00591547"/>
    <w:rsid w:val="005941E1"/>
    <w:rsid w:val="005962E9"/>
    <w:rsid w:val="00596326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2807"/>
    <w:rsid w:val="005C463E"/>
    <w:rsid w:val="005C4E43"/>
    <w:rsid w:val="005C58DC"/>
    <w:rsid w:val="005C681D"/>
    <w:rsid w:val="005D05D9"/>
    <w:rsid w:val="005D0E32"/>
    <w:rsid w:val="005D0E6A"/>
    <w:rsid w:val="005D19A8"/>
    <w:rsid w:val="005D3D30"/>
    <w:rsid w:val="005E0F82"/>
    <w:rsid w:val="005E1B0B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B91"/>
    <w:rsid w:val="00604A15"/>
    <w:rsid w:val="00605A28"/>
    <w:rsid w:val="00606103"/>
    <w:rsid w:val="0060688A"/>
    <w:rsid w:val="00607EE6"/>
    <w:rsid w:val="006105C5"/>
    <w:rsid w:val="00610D9D"/>
    <w:rsid w:val="00611655"/>
    <w:rsid w:val="00611754"/>
    <w:rsid w:val="006133E4"/>
    <w:rsid w:val="006140B2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3C3D"/>
    <w:rsid w:val="00633EA0"/>
    <w:rsid w:val="0063425C"/>
    <w:rsid w:val="0063459C"/>
    <w:rsid w:val="00634CB9"/>
    <w:rsid w:val="00635F62"/>
    <w:rsid w:val="006374BF"/>
    <w:rsid w:val="00637D7F"/>
    <w:rsid w:val="00641972"/>
    <w:rsid w:val="00642C10"/>
    <w:rsid w:val="00642D03"/>
    <w:rsid w:val="00644597"/>
    <w:rsid w:val="006448F0"/>
    <w:rsid w:val="00644D7D"/>
    <w:rsid w:val="006452A1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32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5D1"/>
    <w:rsid w:val="006769E5"/>
    <w:rsid w:val="00676E07"/>
    <w:rsid w:val="0067732C"/>
    <w:rsid w:val="00680550"/>
    <w:rsid w:val="006813D8"/>
    <w:rsid w:val="00681518"/>
    <w:rsid w:val="0068170A"/>
    <w:rsid w:val="00682E77"/>
    <w:rsid w:val="00683A1B"/>
    <w:rsid w:val="00684097"/>
    <w:rsid w:val="00686243"/>
    <w:rsid w:val="006914AA"/>
    <w:rsid w:val="0069163F"/>
    <w:rsid w:val="006918F9"/>
    <w:rsid w:val="00692902"/>
    <w:rsid w:val="00692C4C"/>
    <w:rsid w:val="00693B51"/>
    <w:rsid w:val="00694298"/>
    <w:rsid w:val="0069461B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00EB"/>
    <w:rsid w:val="006B1024"/>
    <w:rsid w:val="006B2346"/>
    <w:rsid w:val="006B587E"/>
    <w:rsid w:val="006C12C3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5232"/>
    <w:rsid w:val="006D55B6"/>
    <w:rsid w:val="006D69DE"/>
    <w:rsid w:val="006D756D"/>
    <w:rsid w:val="006D7E1E"/>
    <w:rsid w:val="006E1985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5D7A"/>
    <w:rsid w:val="006F6C74"/>
    <w:rsid w:val="006F7335"/>
    <w:rsid w:val="0070080C"/>
    <w:rsid w:val="0070115C"/>
    <w:rsid w:val="007014B0"/>
    <w:rsid w:val="00703AD0"/>
    <w:rsid w:val="00704794"/>
    <w:rsid w:val="00704ABF"/>
    <w:rsid w:val="00704FA2"/>
    <w:rsid w:val="007055D3"/>
    <w:rsid w:val="00705CE4"/>
    <w:rsid w:val="0070678F"/>
    <w:rsid w:val="0070766D"/>
    <w:rsid w:val="00710E43"/>
    <w:rsid w:val="0071162E"/>
    <w:rsid w:val="007123F2"/>
    <w:rsid w:val="007124CE"/>
    <w:rsid w:val="00714CF2"/>
    <w:rsid w:val="00714E08"/>
    <w:rsid w:val="00715859"/>
    <w:rsid w:val="0071689F"/>
    <w:rsid w:val="007169DF"/>
    <w:rsid w:val="00716E62"/>
    <w:rsid w:val="0072034A"/>
    <w:rsid w:val="007208D2"/>
    <w:rsid w:val="0072245C"/>
    <w:rsid w:val="007236A9"/>
    <w:rsid w:val="007244A8"/>
    <w:rsid w:val="00724F65"/>
    <w:rsid w:val="00726393"/>
    <w:rsid w:val="0072711E"/>
    <w:rsid w:val="007309A9"/>
    <w:rsid w:val="0073308F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D2D"/>
    <w:rsid w:val="00745236"/>
    <w:rsid w:val="0074723F"/>
    <w:rsid w:val="0075046B"/>
    <w:rsid w:val="00750577"/>
    <w:rsid w:val="00751FDF"/>
    <w:rsid w:val="007549EC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54F"/>
    <w:rsid w:val="007A499E"/>
    <w:rsid w:val="007A589C"/>
    <w:rsid w:val="007A5A56"/>
    <w:rsid w:val="007A6029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D1992"/>
    <w:rsid w:val="007D21C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623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22CD"/>
    <w:rsid w:val="00812CF9"/>
    <w:rsid w:val="00813FD8"/>
    <w:rsid w:val="0081466B"/>
    <w:rsid w:val="00814FDE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47C86"/>
    <w:rsid w:val="00850DF5"/>
    <w:rsid w:val="00850EA9"/>
    <w:rsid w:val="008514AC"/>
    <w:rsid w:val="008520A1"/>
    <w:rsid w:val="00852154"/>
    <w:rsid w:val="008527BD"/>
    <w:rsid w:val="00855006"/>
    <w:rsid w:val="0085592C"/>
    <w:rsid w:val="00855F36"/>
    <w:rsid w:val="008561F7"/>
    <w:rsid w:val="00862647"/>
    <w:rsid w:val="00862655"/>
    <w:rsid w:val="0086560F"/>
    <w:rsid w:val="008656D2"/>
    <w:rsid w:val="00865966"/>
    <w:rsid w:val="00867CA2"/>
    <w:rsid w:val="00870FCC"/>
    <w:rsid w:val="0087115F"/>
    <w:rsid w:val="008716FF"/>
    <w:rsid w:val="008723EB"/>
    <w:rsid w:val="00873659"/>
    <w:rsid w:val="00876A86"/>
    <w:rsid w:val="008774B5"/>
    <w:rsid w:val="00877CE6"/>
    <w:rsid w:val="00877E87"/>
    <w:rsid w:val="0088043D"/>
    <w:rsid w:val="008808E9"/>
    <w:rsid w:val="00880ED3"/>
    <w:rsid w:val="008822E9"/>
    <w:rsid w:val="0088513D"/>
    <w:rsid w:val="008852B1"/>
    <w:rsid w:val="0088580D"/>
    <w:rsid w:val="00885D4C"/>
    <w:rsid w:val="00886165"/>
    <w:rsid w:val="008867E2"/>
    <w:rsid w:val="00886D60"/>
    <w:rsid w:val="00887859"/>
    <w:rsid w:val="00887916"/>
    <w:rsid w:val="00891B79"/>
    <w:rsid w:val="008923FE"/>
    <w:rsid w:val="008928E7"/>
    <w:rsid w:val="00893E0F"/>
    <w:rsid w:val="008940CC"/>
    <w:rsid w:val="00894733"/>
    <w:rsid w:val="00896249"/>
    <w:rsid w:val="008A0122"/>
    <w:rsid w:val="008A09CD"/>
    <w:rsid w:val="008A0F9E"/>
    <w:rsid w:val="008A1480"/>
    <w:rsid w:val="008A44B1"/>
    <w:rsid w:val="008A541B"/>
    <w:rsid w:val="008A54B9"/>
    <w:rsid w:val="008A5A69"/>
    <w:rsid w:val="008A7489"/>
    <w:rsid w:val="008B2657"/>
    <w:rsid w:val="008B3FCC"/>
    <w:rsid w:val="008B59B3"/>
    <w:rsid w:val="008B7997"/>
    <w:rsid w:val="008C0061"/>
    <w:rsid w:val="008C0B36"/>
    <w:rsid w:val="008C241B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EDA"/>
    <w:rsid w:val="008D5461"/>
    <w:rsid w:val="008D59FD"/>
    <w:rsid w:val="008D5DF8"/>
    <w:rsid w:val="008D6056"/>
    <w:rsid w:val="008D608C"/>
    <w:rsid w:val="008E0145"/>
    <w:rsid w:val="008E26CD"/>
    <w:rsid w:val="008E3BCD"/>
    <w:rsid w:val="008E45F8"/>
    <w:rsid w:val="008E559B"/>
    <w:rsid w:val="008E59C9"/>
    <w:rsid w:val="008E6CA6"/>
    <w:rsid w:val="008E6D54"/>
    <w:rsid w:val="008E725D"/>
    <w:rsid w:val="008E7CAC"/>
    <w:rsid w:val="008F0853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30CA"/>
    <w:rsid w:val="009037DB"/>
    <w:rsid w:val="00903A5A"/>
    <w:rsid w:val="00904816"/>
    <w:rsid w:val="00904D85"/>
    <w:rsid w:val="009055B1"/>
    <w:rsid w:val="0090582A"/>
    <w:rsid w:val="00905D16"/>
    <w:rsid w:val="00907118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5DA"/>
    <w:rsid w:val="00932661"/>
    <w:rsid w:val="00932F03"/>
    <w:rsid w:val="00933864"/>
    <w:rsid w:val="009366EF"/>
    <w:rsid w:val="009367B6"/>
    <w:rsid w:val="00936F19"/>
    <w:rsid w:val="009370BB"/>
    <w:rsid w:val="00937511"/>
    <w:rsid w:val="009405B6"/>
    <w:rsid w:val="009407BA"/>
    <w:rsid w:val="00940D77"/>
    <w:rsid w:val="00941738"/>
    <w:rsid w:val="00941967"/>
    <w:rsid w:val="00941BC3"/>
    <w:rsid w:val="0094585E"/>
    <w:rsid w:val="009467C6"/>
    <w:rsid w:val="00951551"/>
    <w:rsid w:val="0095176F"/>
    <w:rsid w:val="00951BC4"/>
    <w:rsid w:val="009544C6"/>
    <w:rsid w:val="00954DD9"/>
    <w:rsid w:val="00956F5A"/>
    <w:rsid w:val="00961737"/>
    <w:rsid w:val="009627E3"/>
    <w:rsid w:val="00962E6D"/>
    <w:rsid w:val="00963396"/>
    <w:rsid w:val="00963D18"/>
    <w:rsid w:val="00965384"/>
    <w:rsid w:val="00965EBA"/>
    <w:rsid w:val="00967143"/>
    <w:rsid w:val="009676A9"/>
    <w:rsid w:val="00970E4C"/>
    <w:rsid w:val="0097147A"/>
    <w:rsid w:val="00972F62"/>
    <w:rsid w:val="00975366"/>
    <w:rsid w:val="00976AB5"/>
    <w:rsid w:val="0097703D"/>
    <w:rsid w:val="0097736F"/>
    <w:rsid w:val="00977CD4"/>
    <w:rsid w:val="00977DAE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7791"/>
    <w:rsid w:val="00997C38"/>
    <w:rsid w:val="009A111F"/>
    <w:rsid w:val="009A1A9A"/>
    <w:rsid w:val="009A2108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E10"/>
    <w:rsid w:val="009C1151"/>
    <w:rsid w:val="009C1537"/>
    <w:rsid w:val="009C5586"/>
    <w:rsid w:val="009C59C1"/>
    <w:rsid w:val="009C62B8"/>
    <w:rsid w:val="009C6596"/>
    <w:rsid w:val="009D0027"/>
    <w:rsid w:val="009D0F1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72F4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60BF"/>
    <w:rsid w:val="009F717F"/>
    <w:rsid w:val="009F77B5"/>
    <w:rsid w:val="00A010D6"/>
    <w:rsid w:val="00A013DA"/>
    <w:rsid w:val="00A01456"/>
    <w:rsid w:val="00A01BCE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CD7"/>
    <w:rsid w:val="00A1690F"/>
    <w:rsid w:val="00A16D07"/>
    <w:rsid w:val="00A209A1"/>
    <w:rsid w:val="00A20D24"/>
    <w:rsid w:val="00A2414D"/>
    <w:rsid w:val="00A266A4"/>
    <w:rsid w:val="00A274EE"/>
    <w:rsid w:val="00A301C8"/>
    <w:rsid w:val="00A30454"/>
    <w:rsid w:val="00A31A68"/>
    <w:rsid w:val="00A35614"/>
    <w:rsid w:val="00A35F51"/>
    <w:rsid w:val="00A368B9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2298"/>
    <w:rsid w:val="00A53164"/>
    <w:rsid w:val="00A54600"/>
    <w:rsid w:val="00A56B6F"/>
    <w:rsid w:val="00A5796B"/>
    <w:rsid w:val="00A57CFF"/>
    <w:rsid w:val="00A60185"/>
    <w:rsid w:val="00A609DB"/>
    <w:rsid w:val="00A60AA2"/>
    <w:rsid w:val="00A60BCE"/>
    <w:rsid w:val="00A63771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8B"/>
    <w:rsid w:val="00A7517C"/>
    <w:rsid w:val="00A7529C"/>
    <w:rsid w:val="00A75BAE"/>
    <w:rsid w:val="00A76F6F"/>
    <w:rsid w:val="00A770E6"/>
    <w:rsid w:val="00A80D52"/>
    <w:rsid w:val="00A80E1C"/>
    <w:rsid w:val="00A81679"/>
    <w:rsid w:val="00A8192B"/>
    <w:rsid w:val="00A82D63"/>
    <w:rsid w:val="00A82FA8"/>
    <w:rsid w:val="00A832D4"/>
    <w:rsid w:val="00A83612"/>
    <w:rsid w:val="00A84388"/>
    <w:rsid w:val="00A843DE"/>
    <w:rsid w:val="00A84596"/>
    <w:rsid w:val="00A8572D"/>
    <w:rsid w:val="00A86293"/>
    <w:rsid w:val="00A86AE1"/>
    <w:rsid w:val="00A90524"/>
    <w:rsid w:val="00A90D83"/>
    <w:rsid w:val="00A91541"/>
    <w:rsid w:val="00A922E3"/>
    <w:rsid w:val="00A947AD"/>
    <w:rsid w:val="00A95308"/>
    <w:rsid w:val="00A95B4A"/>
    <w:rsid w:val="00A96D8F"/>
    <w:rsid w:val="00A974B1"/>
    <w:rsid w:val="00A9775E"/>
    <w:rsid w:val="00AA2CD1"/>
    <w:rsid w:val="00AA45A9"/>
    <w:rsid w:val="00AA717F"/>
    <w:rsid w:val="00AA74F0"/>
    <w:rsid w:val="00AA77FE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924"/>
    <w:rsid w:val="00AD5D8E"/>
    <w:rsid w:val="00AD5EC2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4149"/>
    <w:rsid w:val="00AF589D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3E49"/>
    <w:rsid w:val="00B249DD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4028E"/>
    <w:rsid w:val="00B40D7E"/>
    <w:rsid w:val="00B40D93"/>
    <w:rsid w:val="00B40E70"/>
    <w:rsid w:val="00B418BC"/>
    <w:rsid w:val="00B422FE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5377"/>
    <w:rsid w:val="00B55EA1"/>
    <w:rsid w:val="00B56EBD"/>
    <w:rsid w:val="00B60546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75F5"/>
    <w:rsid w:val="00B801E8"/>
    <w:rsid w:val="00B817FC"/>
    <w:rsid w:val="00B818BF"/>
    <w:rsid w:val="00B820A7"/>
    <w:rsid w:val="00B82267"/>
    <w:rsid w:val="00B83005"/>
    <w:rsid w:val="00B83853"/>
    <w:rsid w:val="00B83D0A"/>
    <w:rsid w:val="00B859EF"/>
    <w:rsid w:val="00B873AF"/>
    <w:rsid w:val="00B90840"/>
    <w:rsid w:val="00B91F01"/>
    <w:rsid w:val="00B9369A"/>
    <w:rsid w:val="00B93A75"/>
    <w:rsid w:val="00B9449B"/>
    <w:rsid w:val="00B95ACE"/>
    <w:rsid w:val="00B96046"/>
    <w:rsid w:val="00B96353"/>
    <w:rsid w:val="00B96A6B"/>
    <w:rsid w:val="00BA0C97"/>
    <w:rsid w:val="00BA1DD4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754F"/>
    <w:rsid w:val="00BB7D61"/>
    <w:rsid w:val="00BB7E35"/>
    <w:rsid w:val="00BB7F00"/>
    <w:rsid w:val="00BC0DD2"/>
    <w:rsid w:val="00BC1150"/>
    <w:rsid w:val="00BD02E8"/>
    <w:rsid w:val="00BD50F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773F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F81"/>
    <w:rsid w:val="00C249BD"/>
    <w:rsid w:val="00C257C0"/>
    <w:rsid w:val="00C25B8A"/>
    <w:rsid w:val="00C26464"/>
    <w:rsid w:val="00C277BD"/>
    <w:rsid w:val="00C31544"/>
    <w:rsid w:val="00C3393F"/>
    <w:rsid w:val="00C34B0D"/>
    <w:rsid w:val="00C34D19"/>
    <w:rsid w:val="00C40987"/>
    <w:rsid w:val="00C46B35"/>
    <w:rsid w:val="00C47447"/>
    <w:rsid w:val="00C50445"/>
    <w:rsid w:val="00C5117D"/>
    <w:rsid w:val="00C52DC3"/>
    <w:rsid w:val="00C530F9"/>
    <w:rsid w:val="00C55303"/>
    <w:rsid w:val="00C55882"/>
    <w:rsid w:val="00C56898"/>
    <w:rsid w:val="00C575E7"/>
    <w:rsid w:val="00C602AD"/>
    <w:rsid w:val="00C60C73"/>
    <w:rsid w:val="00C60D94"/>
    <w:rsid w:val="00C60E1F"/>
    <w:rsid w:val="00C61F7F"/>
    <w:rsid w:val="00C6295C"/>
    <w:rsid w:val="00C63031"/>
    <w:rsid w:val="00C637BD"/>
    <w:rsid w:val="00C639AC"/>
    <w:rsid w:val="00C64B2C"/>
    <w:rsid w:val="00C70108"/>
    <w:rsid w:val="00C704FD"/>
    <w:rsid w:val="00C71110"/>
    <w:rsid w:val="00C733C5"/>
    <w:rsid w:val="00C73A8B"/>
    <w:rsid w:val="00C744DB"/>
    <w:rsid w:val="00C74510"/>
    <w:rsid w:val="00C7552A"/>
    <w:rsid w:val="00C75696"/>
    <w:rsid w:val="00C7586A"/>
    <w:rsid w:val="00C75CF6"/>
    <w:rsid w:val="00C76346"/>
    <w:rsid w:val="00C7682A"/>
    <w:rsid w:val="00C77EFB"/>
    <w:rsid w:val="00C80305"/>
    <w:rsid w:val="00C85DEC"/>
    <w:rsid w:val="00C863EE"/>
    <w:rsid w:val="00C86C29"/>
    <w:rsid w:val="00C90335"/>
    <w:rsid w:val="00C918F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C25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971"/>
    <w:rsid w:val="00CF5F3E"/>
    <w:rsid w:val="00CF606E"/>
    <w:rsid w:val="00CF6974"/>
    <w:rsid w:val="00D00405"/>
    <w:rsid w:val="00D00B28"/>
    <w:rsid w:val="00D00F11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364D"/>
    <w:rsid w:val="00D2404D"/>
    <w:rsid w:val="00D24935"/>
    <w:rsid w:val="00D25033"/>
    <w:rsid w:val="00D25199"/>
    <w:rsid w:val="00D25396"/>
    <w:rsid w:val="00D257E0"/>
    <w:rsid w:val="00D27A40"/>
    <w:rsid w:val="00D314FF"/>
    <w:rsid w:val="00D320E8"/>
    <w:rsid w:val="00D32767"/>
    <w:rsid w:val="00D33882"/>
    <w:rsid w:val="00D33921"/>
    <w:rsid w:val="00D347DC"/>
    <w:rsid w:val="00D355B9"/>
    <w:rsid w:val="00D36B3B"/>
    <w:rsid w:val="00D37064"/>
    <w:rsid w:val="00D3735C"/>
    <w:rsid w:val="00D42269"/>
    <w:rsid w:val="00D42F65"/>
    <w:rsid w:val="00D44995"/>
    <w:rsid w:val="00D4792C"/>
    <w:rsid w:val="00D47B60"/>
    <w:rsid w:val="00D47F72"/>
    <w:rsid w:val="00D521CF"/>
    <w:rsid w:val="00D52BA5"/>
    <w:rsid w:val="00D531EC"/>
    <w:rsid w:val="00D539B0"/>
    <w:rsid w:val="00D53DBD"/>
    <w:rsid w:val="00D55631"/>
    <w:rsid w:val="00D55BC2"/>
    <w:rsid w:val="00D56FF7"/>
    <w:rsid w:val="00D5738F"/>
    <w:rsid w:val="00D5761B"/>
    <w:rsid w:val="00D5795D"/>
    <w:rsid w:val="00D57A8A"/>
    <w:rsid w:val="00D60561"/>
    <w:rsid w:val="00D626E2"/>
    <w:rsid w:val="00D64204"/>
    <w:rsid w:val="00D6420F"/>
    <w:rsid w:val="00D65995"/>
    <w:rsid w:val="00D65ECC"/>
    <w:rsid w:val="00D6602C"/>
    <w:rsid w:val="00D66FEF"/>
    <w:rsid w:val="00D67926"/>
    <w:rsid w:val="00D67A70"/>
    <w:rsid w:val="00D67AAD"/>
    <w:rsid w:val="00D7059F"/>
    <w:rsid w:val="00D70CB6"/>
    <w:rsid w:val="00D72674"/>
    <w:rsid w:val="00D7360B"/>
    <w:rsid w:val="00D75C43"/>
    <w:rsid w:val="00D76CE5"/>
    <w:rsid w:val="00D7786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A208B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2940"/>
    <w:rsid w:val="00DC36A3"/>
    <w:rsid w:val="00DC372C"/>
    <w:rsid w:val="00DC3AA2"/>
    <w:rsid w:val="00DC4508"/>
    <w:rsid w:val="00DC4989"/>
    <w:rsid w:val="00DC60AE"/>
    <w:rsid w:val="00DD00E9"/>
    <w:rsid w:val="00DD0ABB"/>
    <w:rsid w:val="00DD0B8B"/>
    <w:rsid w:val="00DD1075"/>
    <w:rsid w:val="00DD3B8F"/>
    <w:rsid w:val="00DD3D76"/>
    <w:rsid w:val="00DD40C5"/>
    <w:rsid w:val="00DD754A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E6279"/>
    <w:rsid w:val="00DF0C18"/>
    <w:rsid w:val="00DF32C9"/>
    <w:rsid w:val="00DF5B2D"/>
    <w:rsid w:val="00DF6B59"/>
    <w:rsid w:val="00E00066"/>
    <w:rsid w:val="00E0055E"/>
    <w:rsid w:val="00E00626"/>
    <w:rsid w:val="00E01C19"/>
    <w:rsid w:val="00E02387"/>
    <w:rsid w:val="00E02A5E"/>
    <w:rsid w:val="00E04AF7"/>
    <w:rsid w:val="00E05BCC"/>
    <w:rsid w:val="00E073D1"/>
    <w:rsid w:val="00E07BF6"/>
    <w:rsid w:val="00E12066"/>
    <w:rsid w:val="00E12193"/>
    <w:rsid w:val="00E13F5C"/>
    <w:rsid w:val="00E14E19"/>
    <w:rsid w:val="00E15C7E"/>
    <w:rsid w:val="00E15F64"/>
    <w:rsid w:val="00E16043"/>
    <w:rsid w:val="00E161B8"/>
    <w:rsid w:val="00E162AB"/>
    <w:rsid w:val="00E166AD"/>
    <w:rsid w:val="00E1758B"/>
    <w:rsid w:val="00E20895"/>
    <w:rsid w:val="00E21876"/>
    <w:rsid w:val="00E2215B"/>
    <w:rsid w:val="00E221B2"/>
    <w:rsid w:val="00E22770"/>
    <w:rsid w:val="00E253EA"/>
    <w:rsid w:val="00E2577F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25B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86286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4405"/>
    <w:rsid w:val="00EA50E9"/>
    <w:rsid w:val="00EA66F1"/>
    <w:rsid w:val="00EA6A00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255"/>
    <w:rsid w:val="00EC1ADD"/>
    <w:rsid w:val="00EC2036"/>
    <w:rsid w:val="00EC51F4"/>
    <w:rsid w:val="00EC5818"/>
    <w:rsid w:val="00EC5B18"/>
    <w:rsid w:val="00EC6FB0"/>
    <w:rsid w:val="00EC7256"/>
    <w:rsid w:val="00EC728C"/>
    <w:rsid w:val="00ED063F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5555"/>
    <w:rsid w:val="00F05657"/>
    <w:rsid w:val="00F07CEE"/>
    <w:rsid w:val="00F10BD0"/>
    <w:rsid w:val="00F10E41"/>
    <w:rsid w:val="00F12174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4971"/>
    <w:rsid w:val="00F35465"/>
    <w:rsid w:val="00F35E8F"/>
    <w:rsid w:val="00F3624F"/>
    <w:rsid w:val="00F369D3"/>
    <w:rsid w:val="00F37E9C"/>
    <w:rsid w:val="00F41059"/>
    <w:rsid w:val="00F41289"/>
    <w:rsid w:val="00F417E6"/>
    <w:rsid w:val="00F417EE"/>
    <w:rsid w:val="00F41E6A"/>
    <w:rsid w:val="00F43766"/>
    <w:rsid w:val="00F43951"/>
    <w:rsid w:val="00F4402B"/>
    <w:rsid w:val="00F4536D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54AD"/>
    <w:rsid w:val="00F55914"/>
    <w:rsid w:val="00F559CA"/>
    <w:rsid w:val="00F57F46"/>
    <w:rsid w:val="00F60183"/>
    <w:rsid w:val="00F61C89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6811"/>
    <w:rsid w:val="00F771F1"/>
    <w:rsid w:val="00F80293"/>
    <w:rsid w:val="00F80DD8"/>
    <w:rsid w:val="00F82646"/>
    <w:rsid w:val="00F82A46"/>
    <w:rsid w:val="00F82D44"/>
    <w:rsid w:val="00F83BDC"/>
    <w:rsid w:val="00F8464A"/>
    <w:rsid w:val="00F8576F"/>
    <w:rsid w:val="00F85A67"/>
    <w:rsid w:val="00F87877"/>
    <w:rsid w:val="00F87E03"/>
    <w:rsid w:val="00F90F3F"/>
    <w:rsid w:val="00F91119"/>
    <w:rsid w:val="00F91612"/>
    <w:rsid w:val="00F9224A"/>
    <w:rsid w:val="00F9488F"/>
    <w:rsid w:val="00F951B6"/>
    <w:rsid w:val="00F95320"/>
    <w:rsid w:val="00F95C4F"/>
    <w:rsid w:val="00F96B01"/>
    <w:rsid w:val="00FA01B3"/>
    <w:rsid w:val="00FA170B"/>
    <w:rsid w:val="00FA2104"/>
    <w:rsid w:val="00FA255D"/>
    <w:rsid w:val="00FA36BA"/>
    <w:rsid w:val="00FA36D5"/>
    <w:rsid w:val="00FA4604"/>
    <w:rsid w:val="00FA5C9A"/>
    <w:rsid w:val="00FA60BF"/>
    <w:rsid w:val="00FA61C2"/>
    <w:rsid w:val="00FA6478"/>
    <w:rsid w:val="00FA75F6"/>
    <w:rsid w:val="00FA78CE"/>
    <w:rsid w:val="00FB07A0"/>
    <w:rsid w:val="00FB2B03"/>
    <w:rsid w:val="00FB34C1"/>
    <w:rsid w:val="00FB3A82"/>
    <w:rsid w:val="00FB4354"/>
    <w:rsid w:val="00FB5066"/>
    <w:rsid w:val="00FB555B"/>
    <w:rsid w:val="00FB578D"/>
    <w:rsid w:val="00FB5E2D"/>
    <w:rsid w:val="00FB604E"/>
    <w:rsid w:val="00FB6764"/>
    <w:rsid w:val="00FB6856"/>
    <w:rsid w:val="00FB743A"/>
    <w:rsid w:val="00FB7893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B8F"/>
    <w:rsid w:val="00FD2094"/>
    <w:rsid w:val="00FD2587"/>
    <w:rsid w:val="00FD27BF"/>
    <w:rsid w:val="00FD2A48"/>
    <w:rsid w:val="00FD2B42"/>
    <w:rsid w:val="00FD4ADD"/>
    <w:rsid w:val="00FD4DDB"/>
    <w:rsid w:val="00FD7D55"/>
    <w:rsid w:val="00FE030E"/>
    <w:rsid w:val="00FE0FBA"/>
    <w:rsid w:val="00FE2867"/>
    <w:rsid w:val="00FE2C46"/>
    <w:rsid w:val="00FE3DA5"/>
    <w:rsid w:val="00FE46C3"/>
    <w:rsid w:val="00FE478D"/>
    <w:rsid w:val="00FE4BB7"/>
    <w:rsid w:val="00FE54FC"/>
    <w:rsid w:val="00FE5D4F"/>
    <w:rsid w:val="00FE64F4"/>
    <w:rsid w:val="00FE7CC7"/>
    <w:rsid w:val="00FF0066"/>
    <w:rsid w:val="00FF3683"/>
    <w:rsid w:val="00FF39AC"/>
    <w:rsid w:val="00FF39FD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37A20F"/>
  <w14:defaultImageDpi w14:val="96"/>
  <w15:docId w15:val="{EAD585C7-AB93-4F15-A8BA-35C60CD0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footer" w:uiPriority="0"/>
    <w:lsdException w:name="caption" w:semiHidden="1" w:uiPriority="35" w:unhideWhenUsed="1" w:qFormat="1"/>
    <w:lsdException w:name="footnote reference" w:semiHidden="1" w:uiPriority="0" w:unhideWhenUsed="1"/>
    <w:lsdException w:name="page number" w:semiHidden="1" w:uiPriority="0" w:unhideWhenUsed="1"/>
    <w:lsdException w:name="table of authorities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0" w:qFormat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Normal (Web)" w:semiHidden="1" w:uiPriority="0" w:unhideWhenUsed="1"/>
    <w:lsdException w:name="Normal Table" w:semiHidden="1" w:unhideWhenUsed="1"/>
    <w:lsdException w:name="Outline List 2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  <w:rPr>
      <w:rFonts w:ascii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Univers-PL" w:hAnsi="Times New Roman" w:cs="Times New Roman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val="x-none"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val="x-none"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 w:cs="Times New Roman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hAnsi="Times New Roman" w:cs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6C12C3"/>
    <w:pPr>
      <w:numPr>
        <w:numId w:val="8"/>
      </w:numPr>
      <w:spacing w:after="60"/>
      <w:ind w:left="357" w:hanging="357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 w:eastAsia="x-none"/>
    </w:rPr>
  </w:style>
  <w:style w:type="character" w:customStyle="1" w:styleId="formularzZnak">
    <w:name w:val="formularz Znak"/>
    <w:basedOn w:val="normaltableauZnak"/>
    <w:link w:val="formularz"/>
    <w:locked/>
    <w:rsid w:val="006C12C3"/>
    <w:rPr>
      <w:rFonts w:asciiTheme="minorHAnsi" w:hAnsiTheme="minorHAnsi" w:cs="Times New Roman"/>
      <w:sz w:val="22"/>
      <w:szCs w:val="22"/>
      <w:lang w:val="en-GB" w:eastAsia="x-none"/>
    </w:rPr>
  </w:style>
  <w:style w:type="numbering" w:styleId="111111">
    <w:name w:val="Outline List 2"/>
    <w:aliases w:val="1.1"/>
    <w:basedOn w:val="Bezlisty"/>
    <w:uiPriority w:val="99"/>
    <w:semiHidden/>
    <w:unhideWhenUsed/>
    <w:pPr>
      <w:numPr>
        <w:numId w:val="4"/>
      </w:numPr>
    </w:pPr>
  </w:style>
  <w:style w:type="numbering" w:customStyle="1" w:styleId="Biecalista1">
    <w:name w:val="Bieżąca lista1"/>
    <w:pPr>
      <w:numPr>
        <w:numId w:val="3"/>
      </w:numPr>
    </w:pPr>
  </w:style>
  <w:style w:type="numbering" w:customStyle="1" w:styleId="Styl2">
    <w:name w:val="Styl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04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1FA5D04-3BB2-4184-945F-4CB5ED8F49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4928B7-1C40-4DD3-979F-92B8508F255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Krzysztof Petrykiewicz</cp:lastModifiedBy>
  <cp:revision>3</cp:revision>
  <dcterms:created xsi:type="dcterms:W3CDTF">2019-10-13T13:16:00Z</dcterms:created>
  <dcterms:modified xsi:type="dcterms:W3CDTF">2025-12-08T18:32:00Z</dcterms:modified>
</cp:coreProperties>
</file>